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C72C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6DCC1A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DFD9FF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5EFEE4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095D2C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C39E6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62C0F5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03F7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AF89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419C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5334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82FE6D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73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08C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92AE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82783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88B4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4A2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6067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23220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ABB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A9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A03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AC64DF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D0B0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1FD1D5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BF1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2FD25" w14:textId="03DDB0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7F09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4C2A5C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A725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183F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181F1" w14:textId="6D7D578E" w:rsidR="00056AC8" w:rsidRPr="00660E93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66815" w:rsidRPr="00660E93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B78FC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EE27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1E6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0A3DF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52714" w14:textId="6ADC0E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6BD3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4B5EAF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87E0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795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60475" w14:textId="27F1B43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660E93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5CAC305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33C3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A4F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106BB" w14:textId="414E134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56969904</w:t>
            </w:r>
          </w:p>
        </w:tc>
      </w:tr>
      <w:tr w:rsidR="00056AC8" w14:paraId="1DBA0C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65A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D3A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A9DF2" w14:textId="0C683C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martin@stromtec.ee</w:t>
            </w:r>
          </w:p>
        </w:tc>
      </w:tr>
      <w:tr w:rsidR="00056AC8" w14:paraId="180D47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992F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189E8D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7CE3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4FE4EC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FD58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F4F2AE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CD23B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344A81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65DEA" w14:textId="4EF3E216" w:rsidR="005B59EA" w:rsidRDefault="006E5A8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 ning 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3DC3BB" w14:textId="1C66B5F8" w:rsidR="005B59EA" w:rsidRDefault="00FB7CE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Elise tee 1,2,3,4,6 madalpingel elektriliitumised, Rakvere linn, Lääne-Viru maakond. LC1232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AC217" w14:textId="27E8494B" w:rsidR="005B59EA" w:rsidRDefault="00FB7CE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24-60</w:t>
            </w:r>
          </w:p>
        </w:tc>
      </w:tr>
      <w:tr w:rsidR="005B59EA" w14:paraId="45FB527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B1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2D78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40547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E17FC7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07ED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66D96C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E4F1C" w14:textId="1EB8F9D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616EB2">
              <w:rPr>
                <w:noProof/>
                <w:sz w:val="18"/>
                <w:szCs w:val="18"/>
              </w:rPr>
              <w:t xml:space="preserve"> </w:t>
            </w:r>
            <w:r w:rsidR="00E463F8">
              <w:rPr>
                <w:noProof/>
                <w:sz w:val="18"/>
                <w:szCs w:val="18"/>
              </w:rPr>
              <w:t>Lääne-Viru maakond</w:t>
            </w:r>
            <w:r w:rsidR="00F57CA1">
              <w:rPr>
                <w:noProof/>
                <w:sz w:val="18"/>
                <w:szCs w:val="18"/>
              </w:rPr>
              <w:t xml:space="preserve">, </w:t>
            </w:r>
            <w:r w:rsidR="00E463F8">
              <w:rPr>
                <w:noProof/>
                <w:sz w:val="18"/>
                <w:szCs w:val="18"/>
              </w:rPr>
              <w:t>Rakvere linn</w:t>
            </w:r>
          </w:p>
        </w:tc>
      </w:tr>
      <w:tr w:rsidR="00317FEC" w14:paraId="288D9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E0D36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A43AFF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111C6" w14:textId="3E2CBD8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9310EB">
              <w:rPr>
                <w:noProof/>
                <w:sz w:val="18"/>
                <w:szCs w:val="18"/>
              </w:rPr>
              <w:t xml:space="preserve">17149 Rakvere-Jõepere tee km </w:t>
            </w:r>
            <w:r w:rsidR="00AA74BC">
              <w:rPr>
                <w:noProof/>
                <w:sz w:val="18"/>
                <w:szCs w:val="18"/>
              </w:rPr>
              <w:t>1,185</w:t>
            </w:r>
          </w:p>
        </w:tc>
      </w:tr>
      <w:tr w:rsidR="00056AC8" w14:paraId="69C50C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C3A607" w14:textId="2F33E2B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3C6763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109F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0008C7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F75D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D8433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4A469" w14:textId="474DF089" w:rsidR="00056AC8" w:rsidRPr="00396E2F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96E2F">
              <w:rPr>
                <w:noProof/>
                <w:sz w:val="22"/>
                <w:szCs w:val="22"/>
              </w:rPr>
              <w:t>Projektis lahendatakse</w:t>
            </w:r>
            <w:r w:rsidR="00CD4666">
              <w:rPr>
                <w:noProof/>
                <w:sz w:val="22"/>
                <w:szCs w:val="22"/>
              </w:rPr>
              <w:t xml:space="preserve"> </w:t>
            </w:r>
            <w:r w:rsidR="00C17997">
              <w:rPr>
                <w:noProof/>
                <w:sz w:val="22"/>
                <w:szCs w:val="22"/>
              </w:rPr>
              <w:t xml:space="preserve">kinnistute </w:t>
            </w:r>
            <w:r w:rsidR="00AA74BC">
              <w:rPr>
                <w:noProof/>
                <w:sz w:val="22"/>
                <w:szCs w:val="22"/>
              </w:rPr>
              <w:t xml:space="preserve">Elise tee 1,2,3,4,6 </w:t>
            </w:r>
            <w:r w:rsidR="003C5EFA">
              <w:rPr>
                <w:noProof/>
                <w:sz w:val="22"/>
                <w:szCs w:val="22"/>
              </w:rPr>
              <w:t>madalpinge liitumised</w:t>
            </w:r>
            <w:r w:rsidR="00E35717">
              <w:rPr>
                <w:noProof/>
                <w:sz w:val="22"/>
                <w:szCs w:val="22"/>
              </w:rPr>
              <w:t xml:space="preserve">, toide </w:t>
            </w:r>
            <w:r w:rsidR="003D2CC6">
              <w:rPr>
                <w:noProof/>
                <w:sz w:val="22"/>
                <w:szCs w:val="22"/>
              </w:rPr>
              <w:t>jaotuskilbist JK64193</w:t>
            </w:r>
            <w:r w:rsidR="00313952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64B5A79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C417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26C6D4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C13F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4E24C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2EBF1" w14:textId="04F5974F" w:rsidR="00C5207C" w:rsidRPr="00F428C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92F33">
              <w:rPr>
                <w:noProof/>
                <w:sz w:val="22"/>
                <w:szCs w:val="22"/>
              </w:rPr>
              <w:t>Arendusalale madalpinge liitumis</w:t>
            </w:r>
            <w:r w:rsidR="000824D0">
              <w:rPr>
                <w:noProof/>
                <w:sz w:val="22"/>
                <w:szCs w:val="22"/>
              </w:rPr>
              <w:t>te loomine</w:t>
            </w:r>
          </w:p>
        </w:tc>
      </w:tr>
      <w:tr w:rsidR="00C5207C" w14:paraId="28FFAD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FC6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2943A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741C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EC7647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42E7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63BE2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636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1016C7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BC355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F8F8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A1FB6" w14:textId="6AC3732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90148">
              <w:rPr>
                <w:noProof/>
                <w:sz w:val="22"/>
                <w:szCs w:val="20"/>
              </w:rPr>
              <w:t>Lahendus vastab Maanteeameti juhendis esitatud nõutele</w:t>
            </w:r>
          </w:p>
        </w:tc>
      </w:tr>
      <w:tr w:rsidR="00236660" w14:paraId="27F59C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2CCC0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350C29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736F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37C9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F79CE" w14:textId="35853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472F">
              <w:rPr>
                <w:rFonts w:eastAsia="Arial Unicode MS"/>
                <w:noProof/>
                <w:sz w:val="22"/>
                <w:szCs w:val="20"/>
              </w:rPr>
              <w:t>Martin Bluum</w:t>
            </w:r>
          </w:p>
        </w:tc>
      </w:tr>
      <w:tr w:rsidR="00056AC8" w14:paraId="2BE543A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5939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BC9F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F04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160C5E" w14:textId="37E77343" w:rsidR="00056AC8" w:rsidRDefault="0088472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475990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1E8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15A7" w14:textId="6D56C7C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A5E2B">
              <w:rPr>
                <w:noProof/>
                <w:sz w:val="22"/>
                <w:szCs w:val="20"/>
              </w:rPr>
              <w:t>2</w:t>
            </w:r>
            <w:r w:rsidR="00547BDC">
              <w:rPr>
                <w:noProof/>
                <w:sz w:val="22"/>
                <w:szCs w:val="20"/>
              </w:rPr>
              <w:t>4</w:t>
            </w:r>
            <w:r w:rsidR="00F17B23">
              <w:rPr>
                <w:noProof/>
                <w:sz w:val="22"/>
                <w:szCs w:val="20"/>
              </w:rPr>
              <w:t>.</w:t>
            </w:r>
            <w:r w:rsidR="00547BDC">
              <w:rPr>
                <w:noProof/>
                <w:sz w:val="22"/>
                <w:szCs w:val="20"/>
              </w:rPr>
              <w:t>04</w:t>
            </w:r>
            <w:r w:rsidR="00F17B23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0E7CC1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1D4A"/>
    <w:rsid w:val="00040322"/>
    <w:rsid w:val="00053262"/>
    <w:rsid w:val="00053590"/>
    <w:rsid w:val="00056AC8"/>
    <w:rsid w:val="00066815"/>
    <w:rsid w:val="000824D0"/>
    <w:rsid w:val="0008307D"/>
    <w:rsid w:val="000A761B"/>
    <w:rsid w:val="000B2E4D"/>
    <w:rsid w:val="000D4A8E"/>
    <w:rsid w:val="00131923"/>
    <w:rsid w:val="0015578C"/>
    <w:rsid w:val="00164405"/>
    <w:rsid w:val="00184168"/>
    <w:rsid w:val="001B13AC"/>
    <w:rsid w:val="001E4CA8"/>
    <w:rsid w:val="001F6269"/>
    <w:rsid w:val="00236660"/>
    <w:rsid w:val="0024415F"/>
    <w:rsid w:val="0024468F"/>
    <w:rsid w:val="00263AF6"/>
    <w:rsid w:val="00277FF5"/>
    <w:rsid w:val="00282429"/>
    <w:rsid w:val="00292F33"/>
    <w:rsid w:val="002946DD"/>
    <w:rsid w:val="002A579A"/>
    <w:rsid w:val="002C650E"/>
    <w:rsid w:val="002C7841"/>
    <w:rsid w:val="002F1682"/>
    <w:rsid w:val="00304613"/>
    <w:rsid w:val="00313952"/>
    <w:rsid w:val="00317FEC"/>
    <w:rsid w:val="003277AE"/>
    <w:rsid w:val="00330F10"/>
    <w:rsid w:val="00337874"/>
    <w:rsid w:val="00343520"/>
    <w:rsid w:val="00380767"/>
    <w:rsid w:val="00396E2F"/>
    <w:rsid w:val="003A3D59"/>
    <w:rsid w:val="003C5EFA"/>
    <w:rsid w:val="003D2CC6"/>
    <w:rsid w:val="003D6661"/>
    <w:rsid w:val="003F508C"/>
    <w:rsid w:val="003F7CF0"/>
    <w:rsid w:val="00400E12"/>
    <w:rsid w:val="00452640"/>
    <w:rsid w:val="004955F1"/>
    <w:rsid w:val="004961CE"/>
    <w:rsid w:val="00497B30"/>
    <w:rsid w:val="004A5C4F"/>
    <w:rsid w:val="004B530D"/>
    <w:rsid w:val="004E2AC9"/>
    <w:rsid w:val="005114EA"/>
    <w:rsid w:val="00546EF3"/>
    <w:rsid w:val="00547BDC"/>
    <w:rsid w:val="00565F77"/>
    <w:rsid w:val="00571099"/>
    <w:rsid w:val="005778A4"/>
    <w:rsid w:val="005B59EA"/>
    <w:rsid w:val="005C0C97"/>
    <w:rsid w:val="005C0E96"/>
    <w:rsid w:val="005E021A"/>
    <w:rsid w:val="00616EB2"/>
    <w:rsid w:val="006349FA"/>
    <w:rsid w:val="00660E93"/>
    <w:rsid w:val="00676757"/>
    <w:rsid w:val="006D2347"/>
    <w:rsid w:val="006D663D"/>
    <w:rsid w:val="006E5A84"/>
    <w:rsid w:val="006E5B65"/>
    <w:rsid w:val="006F789C"/>
    <w:rsid w:val="00705435"/>
    <w:rsid w:val="00716C30"/>
    <w:rsid w:val="00734C1A"/>
    <w:rsid w:val="00743E84"/>
    <w:rsid w:val="00747023"/>
    <w:rsid w:val="00760D28"/>
    <w:rsid w:val="0076393B"/>
    <w:rsid w:val="007651EF"/>
    <w:rsid w:val="00777A24"/>
    <w:rsid w:val="007901FD"/>
    <w:rsid w:val="007A2B21"/>
    <w:rsid w:val="007B048A"/>
    <w:rsid w:val="007B13A1"/>
    <w:rsid w:val="007B4EC3"/>
    <w:rsid w:val="007C05B5"/>
    <w:rsid w:val="007C21D1"/>
    <w:rsid w:val="007C2F9E"/>
    <w:rsid w:val="007E1CA1"/>
    <w:rsid w:val="008229B0"/>
    <w:rsid w:val="00832B3F"/>
    <w:rsid w:val="008351CE"/>
    <w:rsid w:val="00836B22"/>
    <w:rsid w:val="00840F80"/>
    <w:rsid w:val="00843FF1"/>
    <w:rsid w:val="008753E3"/>
    <w:rsid w:val="0088472F"/>
    <w:rsid w:val="0088690B"/>
    <w:rsid w:val="00887C0D"/>
    <w:rsid w:val="008B16DC"/>
    <w:rsid w:val="00912F5F"/>
    <w:rsid w:val="0091383A"/>
    <w:rsid w:val="0091419D"/>
    <w:rsid w:val="009310EB"/>
    <w:rsid w:val="00983C6E"/>
    <w:rsid w:val="009A10F0"/>
    <w:rsid w:val="009F0DB9"/>
    <w:rsid w:val="00A0309A"/>
    <w:rsid w:val="00A22B1A"/>
    <w:rsid w:val="00A7719E"/>
    <w:rsid w:val="00A81EDD"/>
    <w:rsid w:val="00AA74BC"/>
    <w:rsid w:val="00AB5CF0"/>
    <w:rsid w:val="00AD4E10"/>
    <w:rsid w:val="00AF71BB"/>
    <w:rsid w:val="00B25644"/>
    <w:rsid w:val="00B6115C"/>
    <w:rsid w:val="00BD69B3"/>
    <w:rsid w:val="00BE531A"/>
    <w:rsid w:val="00BF0B4A"/>
    <w:rsid w:val="00C10875"/>
    <w:rsid w:val="00C137A5"/>
    <w:rsid w:val="00C17997"/>
    <w:rsid w:val="00C21E66"/>
    <w:rsid w:val="00C50758"/>
    <w:rsid w:val="00C5207C"/>
    <w:rsid w:val="00C53255"/>
    <w:rsid w:val="00C54C5E"/>
    <w:rsid w:val="00C61E87"/>
    <w:rsid w:val="00C62946"/>
    <w:rsid w:val="00C90148"/>
    <w:rsid w:val="00CA32C4"/>
    <w:rsid w:val="00CB1AA4"/>
    <w:rsid w:val="00CD20BE"/>
    <w:rsid w:val="00CD4666"/>
    <w:rsid w:val="00CD6B92"/>
    <w:rsid w:val="00D005E2"/>
    <w:rsid w:val="00D032BF"/>
    <w:rsid w:val="00D0716E"/>
    <w:rsid w:val="00D13BD2"/>
    <w:rsid w:val="00D20BFF"/>
    <w:rsid w:val="00D3234C"/>
    <w:rsid w:val="00D367A7"/>
    <w:rsid w:val="00D51EF9"/>
    <w:rsid w:val="00D75689"/>
    <w:rsid w:val="00DB6EF9"/>
    <w:rsid w:val="00DB72D0"/>
    <w:rsid w:val="00DC5E80"/>
    <w:rsid w:val="00DE669A"/>
    <w:rsid w:val="00DF1767"/>
    <w:rsid w:val="00E055A8"/>
    <w:rsid w:val="00E35717"/>
    <w:rsid w:val="00E463F8"/>
    <w:rsid w:val="00E67F09"/>
    <w:rsid w:val="00E9432F"/>
    <w:rsid w:val="00E94823"/>
    <w:rsid w:val="00E957F2"/>
    <w:rsid w:val="00EE0AB9"/>
    <w:rsid w:val="00EE6BD3"/>
    <w:rsid w:val="00EF027A"/>
    <w:rsid w:val="00F067A0"/>
    <w:rsid w:val="00F16BF6"/>
    <w:rsid w:val="00F17B23"/>
    <w:rsid w:val="00F22F56"/>
    <w:rsid w:val="00F32B85"/>
    <w:rsid w:val="00F335AA"/>
    <w:rsid w:val="00F428CC"/>
    <w:rsid w:val="00F57CA1"/>
    <w:rsid w:val="00F607A7"/>
    <w:rsid w:val="00F939C8"/>
    <w:rsid w:val="00F970C9"/>
    <w:rsid w:val="00FA5E2B"/>
    <w:rsid w:val="00FB3A21"/>
    <w:rsid w:val="00FB7CE8"/>
    <w:rsid w:val="00FD19F2"/>
    <w:rsid w:val="00FF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4" ma:contentTypeDescription="Loo uus dokument" ma:contentTypeScope="" ma:versionID="ab05d70f4eb83400ea33944c3459aff2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c8aa9a4289e0c588adb3ec925f20b962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6DB7F5-590D-46C8-8EBD-123CA9586B9D}"/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FC7D3D-4E3E-4D1F-B6D3-43B0CC8B30DE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4.xml><?xml version="1.0" encoding="utf-8"?>
<ds:datastoreItem xmlns:ds="http://schemas.openxmlformats.org/officeDocument/2006/customXml" ds:itemID="{2CCD63A8-477B-4F1D-8C5B-D144A1CFA4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Martin Bluum</cp:lastModifiedBy>
  <cp:revision>133</cp:revision>
  <cp:lastPrinted>2007-05-24T06:29:00Z</cp:lastPrinted>
  <dcterms:created xsi:type="dcterms:W3CDTF">2021-02-03T14:42:00Z</dcterms:created>
  <dcterms:modified xsi:type="dcterms:W3CDTF">2024-04-24T14:02:00Z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